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E311BA" w14:paraId="2DC7BF2D" w14:textId="77777777">
        <w:tc>
          <w:tcPr>
            <w:tcW w:w="1080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00"/>
            </w:tblGrid>
            <w:tr w:rsidR="00E311BA" w14:paraId="79F015B8" w14:textId="77777777">
              <w:trPr>
                <w:trHeight w:val="3773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"/>
                    <w:gridCol w:w="2850"/>
                    <w:gridCol w:w="179"/>
                    <w:gridCol w:w="2354"/>
                    <w:gridCol w:w="795"/>
                    <w:gridCol w:w="4267"/>
                    <w:gridCol w:w="337"/>
                  </w:tblGrid>
                  <w:tr w:rsidR="00E311BA" w14:paraId="143CDB2C" w14:textId="77777777">
                    <w:trPr>
                      <w:trHeight w:val="193"/>
                    </w:trPr>
                    <w:tc>
                      <w:tcPr>
                        <w:tcW w:w="7" w:type="dxa"/>
                      </w:tcPr>
                      <w:p w14:paraId="390B5F4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</w:tcPr>
                      <w:p w14:paraId="0452EAC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79" w:type="dxa"/>
                      </w:tcPr>
                      <w:p w14:paraId="7C04BE4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354" w:type="dxa"/>
                      </w:tcPr>
                      <w:p w14:paraId="5D04DDF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795" w:type="dxa"/>
                      </w:tcPr>
                      <w:p w14:paraId="1EC553A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13263915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3C689C3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0F623B" w14:paraId="32E79CC7" w14:textId="77777777" w:rsidTr="000F623B">
                    <w:trPr>
                      <w:trHeight w:val="360"/>
                    </w:trPr>
                    <w:tc>
                      <w:tcPr>
                        <w:tcW w:w="7" w:type="dxa"/>
                      </w:tcPr>
                      <w:p w14:paraId="7DB0D28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50"/>
                        </w:tblGrid>
                        <w:tr w:rsidR="00E311BA" w14:paraId="39DB591D" w14:textId="77777777">
                          <w:trPr>
                            <w:trHeight w:val="282"/>
                          </w:trPr>
                          <w:tc>
                            <w:tcPr>
                              <w:tcW w:w="285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3890040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Start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6/28/2023</w:t>
                              </w:r>
                            </w:p>
                          </w:tc>
                        </w:tr>
                      </w:tbl>
                      <w:p w14:paraId="2EF67A6A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79" w:type="dxa"/>
                      </w:tcPr>
                      <w:p w14:paraId="40C2F5E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354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49"/>
                        </w:tblGrid>
                        <w:tr w:rsidR="00E311BA" w14:paraId="344EAD66" w14:textId="77777777">
                          <w:trPr>
                            <w:trHeight w:val="282"/>
                          </w:trPr>
                          <w:tc>
                            <w:tcPr>
                              <w:tcW w:w="315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261282B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End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8/25/2023</w:t>
                              </w:r>
                            </w:p>
                          </w:tc>
                        </w:tr>
                      </w:tbl>
                      <w:p w14:paraId="495EE93C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37BE65E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1E580C9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305F18A6" w14:textId="77777777">
                    <w:trPr>
                      <w:trHeight w:val="100"/>
                    </w:trPr>
                    <w:tc>
                      <w:tcPr>
                        <w:tcW w:w="7" w:type="dxa"/>
                      </w:tcPr>
                      <w:p w14:paraId="7A76404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</w:tcPr>
                      <w:p w14:paraId="258DCB2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79" w:type="dxa"/>
                      </w:tcPr>
                      <w:p w14:paraId="4BB7505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354" w:type="dxa"/>
                      </w:tcPr>
                      <w:p w14:paraId="5291E3C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795" w:type="dxa"/>
                      </w:tcPr>
                      <w:p w14:paraId="41DC691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3FB9683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46E0927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0F623B" w14:paraId="78D2E711" w14:textId="77777777" w:rsidTr="000F623B">
                    <w:trPr>
                      <w:trHeight w:val="359"/>
                    </w:trPr>
                    <w:tc>
                      <w:tcPr>
                        <w:tcW w:w="7" w:type="dxa"/>
                      </w:tcPr>
                      <w:p w14:paraId="4B416E1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  <w:gridSpan w:val="5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445"/>
                        </w:tblGrid>
                        <w:tr w:rsidR="00E311BA" w14:paraId="5D3D26D4" w14:textId="77777777">
                          <w:trPr>
                            <w:trHeight w:val="282"/>
                          </w:trPr>
                          <w:tc>
                            <w:tcPr>
                              <w:tcW w:w="104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8298E19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Strengths: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Strengths</w:t>
                              </w:r>
                            </w:p>
                          </w:tc>
                        </w:tr>
                      </w:tbl>
                      <w:p w14:paraId="0E077360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00C74C9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2A7CC1DB" w14:textId="77777777">
                    <w:trPr>
                      <w:trHeight w:val="99"/>
                    </w:trPr>
                    <w:tc>
                      <w:tcPr>
                        <w:tcW w:w="7" w:type="dxa"/>
                      </w:tcPr>
                      <w:p w14:paraId="4DF774A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</w:tcPr>
                      <w:p w14:paraId="2944262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79" w:type="dxa"/>
                      </w:tcPr>
                      <w:p w14:paraId="36798CE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354" w:type="dxa"/>
                      </w:tcPr>
                      <w:p w14:paraId="70202E3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795" w:type="dxa"/>
                      </w:tcPr>
                      <w:p w14:paraId="1D9B120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610FB38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3266BD6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0F623B" w14:paraId="7D74B3F0" w14:textId="77777777" w:rsidTr="000F623B">
                    <w:trPr>
                      <w:trHeight w:val="360"/>
                    </w:trPr>
                    <w:tc>
                      <w:tcPr>
                        <w:tcW w:w="7" w:type="dxa"/>
                      </w:tcPr>
                      <w:p w14:paraId="0F25B33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  <w:gridSpan w:val="5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445"/>
                        </w:tblGrid>
                        <w:tr w:rsidR="00E311BA" w14:paraId="39B523E7" w14:textId="77777777">
                          <w:trPr>
                            <w:trHeight w:val="282"/>
                          </w:trPr>
                          <w:tc>
                            <w:tcPr>
                              <w:tcW w:w="104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4584754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Limitations: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Limitations</w:t>
                              </w:r>
                            </w:p>
                          </w:tc>
                        </w:tr>
                      </w:tbl>
                      <w:p w14:paraId="752F2C35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6CA7D3C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36E79280" w14:textId="77777777">
                    <w:trPr>
                      <w:trHeight w:val="100"/>
                    </w:trPr>
                    <w:tc>
                      <w:tcPr>
                        <w:tcW w:w="7" w:type="dxa"/>
                      </w:tcPr>
                      <w:p w14:paraId="0127EA0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</w:tcPr>
                      <w:p w14:paraId="7349374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79" w:type="dxa"/>
                      </w:tcPr>
                      <w:p w14:paraId="5AD97B0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354" w:type="dxa"/>
                      </w:tcPr>
                      <w:p w14:paraId="645091D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795" w:type="dxa"/>
                      </w:tcPr>
                      <w:p w14:paraId="01F7624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0A815B9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1FA2782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0F623B" w14:paraId="16A90900" w14:textId="77777777" w:rsidTr="000F623B">
                    <w:trPr>
                      <w:trHeight w:val="360"/>
                    </w:trPr>
                    <w:tc>
                      <w:tcPr>
                        <w:tcW w:w="7" w:type="dxa"/>
                        <w:gridSpan w:val="6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452"/>
                        </w:tblGrid>
                        <w:tr w:rsidR="00E311BA" w14:paraId="34F4B2EC" w14:textId="77777777">
                          <w:trPr>
                            <w:trHeight w:val="282"/>
                          </w:trPr>
                          <w:tc>
                            <w:tcPr>
                              <w:tcW w:w="104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CEC0124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Social Determinants of Health: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Social Determinants of Health</w:t>
                              </w:r>
                            </w:p>
                          </w:tc>
                        </w:tr>
                      </w:tbl>
                      <w:p w14:paraId="2A80D07E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40945C6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2830478A" w14:textId="77777777">
                    <w:trPr>
                      <w:trHeight w:val="99"/>
                    </w:trPr>
                    <w:tc>
                      <w:tcPr>
                        <w:tcW w:w="7" w:type="dxa"/>
                      </w:tcPr>
                      <w:p w14:paraId="6DCAFFF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</w:tcPr>
                      <w:p w14:paraId="1FCAA51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79" w:type="dxa"/>
                      </w:tcPr>
                      <w:p w14:paraId="3C2B13E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354" w:type="dxa"/>
                      </w:tcPr>
                      <w:p w14:paraId="5BA67A0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795" w:type="dxa"/>
                      </w:tcPr>
                      <w:p w14:paraId="1CA334F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3C34590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3F472A5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0F623B" w14:paraId="59F657CF" w14:textId="77777777" w:rsidTr="000F623B">
                    <w:trPr>
                      <w:trHeight w:val="359"/>
                    </w:trPr>
                    <w:tc>
                      <w:tcPr>
                        <w:tcW w:w="7" w:type="dxa"/>
                      </w:tcPr>
                      <w:p w14:paraId="5F353D3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  <w:gridSpan w:val="5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445"/>
                        </w:tblGrid>
                        <w:tr w:rsidR="00E311BA" w14:paraId="4DF79316" w14:textId="77777777">
                          <w:trPr>
                            <w:trHeight w:val="282"/>
                          </w:trPr>
                          <w:tc>
                            <w:tcPr>
                              <w:tcW w:w="104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87B51A3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Other Individuals Associated to Treatment Plan: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Other Individuals Associated to Treatment Plan</w:t>
                              </w:r>
                            </w:p>
                          </w:tc>
                        </w:tr>
                      </w:tbl>
                      <w:p w14:paraId="2DD287AA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34A285D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1F6E85B5" w14:textId="77777777">
                    <w:trPr>
                      <w:trHeight w:val="99"/>
                    </w:trPr>
                    <w:tc>
                      <w:tcPr>
                        <w:tcW w:w="7" w:type="dxa"/>
                      </w:tcPr>
                      <w:p w14:paraId="5A9388F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</w:tcPr>
                      <w:p w14:paraId="68F9A99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79" w:type="dxa"/>
                      </w:tcPr>
                      <w:p w14:paraId="4CEB10F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354" w:type="dxa"/>
                      </w:tcPr>
                      <w:p w14:paraId="70F6C625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795" w:type="dxa"/>
                      </w:tcPr>
                      <w:p w14:paraId="461C614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49CD4AC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63BB31B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0F623B" w14:paraId="29319CDD" w14:textId="77777777" w:rsidTr="000F623B">
                    <w:trPr>
                      <w:trHeight w:val="359"/>
                    </w:trPr>
                    <w:tc>
                      <w:tcPr>
                        <w:tcW w:w="7" w:type="dxa"/>
                      </w:tcPr>
                      <w:p w14:paraId="6E0C36E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  <w:gridSpan w:val="3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83"/>
                        </w:tblGrid>
                        <w:tr w:rsidR="00E311BA" w14:paraId="259E8D0D" w14:textId="77777777">
                          <w:trPr>
                            <w:trHeight w:val="282"/>
                          </w:trPr>
                          <w:tc>
                            <w:tcPr>
                              <w:tcW w:w="53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5A27CE7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ascii="Wingdings" w:eastAsia="Wingdings" w:hAnsi="Wingdings"/>
                                  <w:b/>
                                  <w:color w:val="000000"/>
                                </w:rPr>
                                <w:t>¨</w:t>
                              </w: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N/A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4E95EB1D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795" w:type="dxa"/>
                      </w:tcPr>
                      <w:p w14:paraId="5CE93FD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7B42D00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4D32995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4A2C38D8" w14:textId="77777777">
                    <w:trPr>
                      <w:trHeight w:val="100"/>
                    </w:trPr>
                    <w:tc>
                      <w:tcPr>
                        <w:tcW w:w="7" w:type="dxa"/>
                      </w:tcPr>
                      <w:p w14:paraId="6F5B803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</w:tcPr>
                      <w:p w14:paraId="24534F3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79" w:type="dxa"/>
                      </w:tcPr>
                      <w:p w14:paraId="2B13E87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354" w:type="dxa"/>
                      </w:tcPr>
                      <w:p w14:paraId="35C93EF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795" w:type="dxa"/>
                      </w:tcPr>
                      <w:p w14:paraId="04819CF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7B6F86A5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008D5CC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0F623B" w14:paraId="7707B78B" w14:textId="77777777" w:rsidTr="000F623B">
                    <w:trPr>
                      <w:trHeight w:val="359"/>
                    </w:trPr>
                    <w:tc>
                      <w:tcPr>
                        <w:tcW w:w="7" w:type="dxa"/>
                      </w:tcPr>
                      <w:p w14:paraId="1D8DA36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  <w:gridSpan w:val="5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445"/>
                        </w:tblGrid>
                        <w:tr w:rsidR="00E311BA" w14:paraId="1D51743C" w14:textId="77777777">
                          <w:trPr>
                            <w:trHeight w:val="282"/>
                          </w:trPr>
                          <w:tc>
                            <w:tcPr>
                              <w:tcW w:w="104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DC302DB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Advanced Psychiatric Directive: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No</w:t>
                              </w:r>
                            </w:p>
                          </w:tc>
                        </w:tr>
                      </w:tbl>
                      <w:p w14:paraId="58E4F21E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53336DCA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285DA727" w14:textId="77777777">
                    <w:trPr>
                      <w:trHeight w:val="99"/>
                    </w:trPr>
                    <w:tc>
                      <w:tcPr>
                        <w:tcW w:w="7" w:type="dxa"/>
                      </w:tcPr>
                      <w:p w14:paraId="7E19558A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</w:tcPr>
                      <w:p w14:paraId="2CF38DB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79" w:type="dxa"/>
                      </w:tcPr>
                      <w:p w14:paraId="168F6AD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354" w:type="dxa"/>
                      </w:tcPr>
                      <w:p w14:paraId="17025BA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795" w:type="dxa"/>
                      </w:tcPr>
                      <w:p w14:paraId="5083BDB5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267" w:type="dxa"/>
                      </w:tcPr>
                      <w:p w14:paraId="6911BBF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6865E70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0F623B" w14:paraId="4B7CC0F6" w14:textId="77777777" w:rsidTr="000F623B">
                    <w:trPr>
                      <w:trHeight w:val="359"/>
                    </w:trPr>
                    <w:tc>
                      <w:tcPr>
                        <w:tcW w:w="7" w:type="dxa"/>
                      </w:tcPr>
                      <w:p w14:paraId="2BE25D4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50" w:type="dxa"/>
                        <w:gridSpan w:val="5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445"/>
                        </w:tblGrid>
                        <w:tr w:rsidR="00E311BA" w14:paraId="10D1B503" w14:textId="77777777">
                          <w:trPr>
                            <w:trHeight w:val="282"/>
                          </w:trPr>
                          <w:tc>
                            <w:tcPr>
                              <w:tcW w:w="104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62266E2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Barriers to Signature: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Barriers to signature</w:t>
                              </w:r>
                            </w:p>
                          </w:tc>
                        </w:tr>
                      </w:tbl>
                      <w:p w14:paraId="5819DD73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37" w:type="dxa"/>
                      </w:tcPr>
                      <w:p w14:paraId="57935DA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0C03696C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1B2002DC" w14:textId="77777777">
              <w:trPr>
                <w:trHeight w:val="540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"/>
                    <w:gridCol w:w="28"/>
                    <w:gridCol w:w="3211"/>
                    <w:gridCol w:w="360"/>
                    <w:gridCol w:w="3240"/>
                    <w:gridCol w:w="3614"/>
                    <w:gridCol w:w="165"/>
                  </w:tblGrid>
                  <w:tr w:rsidR="00E311BA" w14:paraId="23B7CA3C" w14:textId="77777777">
                    <w:trPr>
                      <w:trHeight w:val="131"/>
                    </w:trPr>
                    <w:tc>
                      <w:tcPr>
                        <w:tcW w:w="180" w:type="dxa"/>
                      </w:tcPr>
                      <w:p w14:paraId="0A7E2A9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" w:type="dxa"/>
                      </w:tcPr>
                      <w:p w14:paraId="2535526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211" w:type="dxa"/>
                      </w:tcPr>
                      <w:p w14:paraId="09A707F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0" w:type="dxa"/>
                      </w:tcPr>
                      <w:p w14:paraId="67E8902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240" w:type="dxa"/>
                      </w:tcPr>
                      <w:p w14:paraId="5FEFF03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14" w:type="dxa"/>
                      </w:tcPr>
                      <w:p w14:paraId="12DEDD4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0ADB8CD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0EDBAF3D" w14:textId="77777777">
                    <w:trPr>
                      <w:trHeight w:val="48"/>
                    </w:trPr>
                    <w:tc>
                      <w:tcPr>
                        <w:tcW w:w="180" w:type="dxa"/>
                      </w:tcPr>
                      <w:p w14:paraId="5CD6325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" w:type="dxa"/>
                      </w:tcPr>
                      <w:p w14:paraId="2057206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211" w:type="dxa"/>
                        <w:tcBorders>
                          <w:top w:val="single" w:sz="7" w:space="0" w:color="000000"/>
                        </w:tcBorders>
                      </w:tcPr>
                      <w:p w14:paraId="4984057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0" w:type="dxa"/>
                        <w:tcBorders>
                          <w:top w:val="single" w:sz="7" w:space="0" w:color="000000"/>
                        </w:tcBorders>
                      </w:tcPr>
                      <w:p w14:paraId="68D2501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240" w:type="dxa"/>
                        <w:tcBorders>
                          <w:top w:val="single" w:sz="7" w:space="0" w:color="000000"/>
                        </w:tcBorders>
                      </w:tcPr>
                      <w:p w14:paraId="675856FA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14" w:type="dxa"/>
                        <w:tcBorders>
                          <w:top w:val="single" w:sz="7" w:space="0" w:color="000000"/>
                        </w:tcBorders>
                      </w:tcPr>
                      <w:p w14:paraId="430DAAF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7E654A2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0F623B" w14:paraId="59961741" w14:textId="77777777" w:rsidTr="000F623B">
                    <w:trPr>
                      <w:trHeight w:val="359"/>
                    </w:trPr>
                    <w:tc>
                      <w:tcPr>
                        <w:tcW w:w="180" w:type="dxa"/>
                      </w:tcPr>
                      <w:p w14:paraId="1CDE79A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39"/>
                        </w:tblGrid>
                        <w:tr w:rsidR="00E311BA" w14:paraId="1AD057FD" w14:textId="77777777">
                          <w:trPr>
                            <w:trHeight w:val="282"/>
                          </w:trPr>
                          <w:tc>
                            <w:tcPr>
                              <w:tcW w:w="32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DECA706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Problem Start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6/30/2023</w:t>
                              </w:r>
                            </w:p>
                          </w:tc>
                        </w:tr>
                      </w:tbl>
                      <w:p w14:paraId="45CC5156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60" w:type="dxa"/>
                      </w:tcPr>
                      <w:p w14:paraId="5B42A73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2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240"/>
                        </w:tblGrid>
                        <w:tr w:rsidR="00E311BA" w14:paraId="6BD65265" w14:textId="77777777">
                          <w:trPr>
                            <w:trHeight w:val="282"/>
                          </w:trPr>
                          <w:tc>
                            <w:tcPr>
                              <w:tcW w:w="324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715010F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End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8/15/2023</w:t>
                              </w:r>
                            </w:p>
                          </w:tc>
                        </w:tr>
                      </w:tbl>
                      <w:p w14:paraId="1823E481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614" w:type="dxa"/>
                      </w:tcPr>
                      <w:p w14:paraId="3401ED6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48FE29CA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6E06EF87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134E502D" w14:textId="77777777">
              <w:trPr>
                <w:trHeight w:val="418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2"/>
                    <w:gridCol w:w="10462"/>
                    <w:gridCol w:w="164"/>
                  </w:tblGrid>
                  <w:tr w:rsidR="00E311BA" w14:paraId="0E67B940" w14:textId="77777777">
                    <w:trPr>
                      <w:trHeight w:val="58"/>
                    </w:trPr>
                    <w:tc>
                      <w:tcPr>
                        <w:tcW w:w="172" w:type="dxa"/>
                      </w:tcPr>
                      <w:p w14:paraId="361A6C4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0462" w:type="dxa"/>
                      </w:tcPr>
                      <w:p w14:paraId="2EB93FD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4" w:type="dxa"/>
                      </w:tcPr>
                      <w:p w14:paraId="13D285E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4615E34B" w14:textId="77777777">
                    <w:trPr>
                      <w:trHeight w:val="360"/>
                    </w:trPr>
                    <w:tc>
                      <w:tcPr>
                        <w:tcW w:w="172" w:type="dxa"/>
                      </w:tcPr>
                      <w:p w14:paraId="3C3A86E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0462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462"/>
                        </w:tblGrid>
                        <w:tr w:rsidR="00E311BA" w14:paraId="183CDD6B" w14:textId="77777777">
                          <w:trPr>
                            <w:trHeight w:val="282"/>
                          </w:trPr>
                          <w:tc>
                            <w:tcPr>
                              <w:tcW w:w="1046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C56C7D4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Problem: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Problem fdsfsd1</w:t>
                              </w:r>
                            </w:p>
                          </w:tc>
                        </w:tr>
                      </w:tbl>
                      <w:p w14:paraId="72071DB2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64" w:type="dxa"/>
                      </w:tcPr>
                      <w:p w14:paraId="160B2EFA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50BD901C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37D4B554" w14:textId="77777777">
              <w:trPr>
                <w:trHeight w:val="451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5"/>
                    <w:gridCol w:w="2655"/>
                    <w:gridCol w:w="412"/>
                    <w:gridCol w:w="3645"/>
                    <w:gridCol w:w="600"/>
                    <w:gridCol w:w="2655"/>
                    <w:gridCol w:w="367"/>
                  </w:tblGrid>
                  <w:tr w:rsidR="00E311BA" w14:paraId="0DEC04FF" w14:textId="77777777">
                    <w:trPr>
                      <w:trHeight w:val="71"/>
                    </w:trPr>
                    <w:tc>
                      <w:tcPr>
                        <w:tcW w:w="465" w:type="dxa"/>
                      </w:tcPr>
                      <w:p w14:paraId="3E66853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7E10A78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12" w:type="dxa"/>
                      </w:tcPr>
                      <w:p w14:paraId="5FF6DF9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</w:tcPr>
                      <w:p w14:paraId="1CEDB5F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600" w:type="dxa"/>
                      </w:tcPr>
                      <w:p w14:paraId="666BCC4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5089AFEA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" w:type="dxa"/>
                      </w:tcPr>
                      <w:p w14:paraId="4D2E8D35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39BE1E26" w14:textId="77777777">
                    <w:trPr>
                      <w:trHeight w:val="20"/>
                    </w:trPr>
                    <w:tc>
                      <w:tcPr>
                        <w:tcW w:w="465" w:type="dxa"/>
                      </w:tcPr>
                      <w:p w14:paraId="32885CD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  <w:vMerge w:val="restart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55"/>
                        </w:tblGrid>
                        <w:tr w:rsidR="00E311BA" w14:paraId="2657D281" w14:textId="77777777">
                          <w:trPr>
                            <w:trHeight w:val="282"/>
                          </w:trPr>
                          <w:tc>
                            <w:tcPr>
                              <w:tcW w:w="26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45E7268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Goal Start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6/30/2023</w:t>
                              </w:r>
                            </w:p>
                          </w:tc>
                        </w:tr>
                      </w:tbl>
                      <w:p w14:paraId="123366B9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412" w:type="dxa"/>
                      </w:tcPr>
                      <w:p w14:paraId="58F8821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  <w:vMerge w:val="restart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45"/>
                        </w:tblGrid>
                        <w:tr w:rsidR="00E311BA" w14:paraId="3C4C0674" w14:textId="77777777">
                          <w:trPr>
                            <w:trHeight w:val="282"/>
                          </w:trPr>
                          <w:tc>
                            <w:tcPr>
                              <w:tcW w:w="364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0A3F071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Target Completion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6/30/2024</w:t>
                              </w:r>
                            </w:p>
                          </w:tc>
                        </w:tr>
                      </w:tbl>
                      <w:p w14:paraId="4BA05D17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600" w:type="dxa"/>
                      </w:tcPr>
                      <w:p w14:paraId="62202A1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06FBECC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" w:type="dxa"/>
                      </w:tcPr>
                      <w:p w14:paraId="09B682A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61D3939F" w14:textId="77777777">
                    <w:trPr>
                      <w:trHeight w:val="339"/>
                    </w:trPr>
                    <w:tc>
                      <w:tcPr>
                        <w:tcW w:w="465" w:type="dxa"/>
                      </w:tcPr>
                      <w:p w14:paraId="4D97727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  <w:vMerge/>
                      </w:tcPr>
                      <w:p w14:paraId="460F373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12" w:type="dxa"/>
                      </w:tcPr>
                      <w:p w14:paraId="50C5253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  <w:vMerge/>
                      </w:tcPr>
                      <w:p w14:paraId="3631CE0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600" w:type="dxa"/>
                      </w:tcPr>
                      <w:p w14:paraId="2FBABA7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  <w:vMerge w:val="restart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55"/>
                        </w:tblGrid>
                        <w:tr w:rsidR="00E311BA" w14:paraId="1C90730F" w14:textId="77777777">
                          <w:trPr>
                            <w:trHeight w:val="282"/>
                          </w:trPr>
                          <w:tc>
                            <w:tcPr>
                              <w:tcW w:w="26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299036BB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End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8/22/2023</w:t>
                              </w:r>
                            </w:p>
                          </w:tc>
                        </w:tr>
                      </w:tbl>
                      <w:p w14:paraId="6C9AD918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67" w:type="dxa"/>
                      </w:tcPr>
                      <w:p w14:paraId="0B8754F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7C357E25" w14:textId="77777777">
                    <w:trPr>
                      <w:trHeight w:val="20"/>
                    </w:trPr>
                    <w:tc>
                      <w:tcPr>
                        <w:tcW w:w="465" w:type="dxa"/>
                      </w:tcPr>
                      <w:p w14:paraId="0CD3195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197F417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12" w:type="dxa"/>
                      </w:tcPr>
                      <w:p w14:paraId="41FF7AE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</w:tcPr>
                      <w:p w14:paraId="011AAF6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600" w:type="dxa"/>
                      </w:tcPr>
                      <w:p w14:paraId="77C716A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  <w:vMerge/>
                      </w:tcPr>
                      <w:p w14:paraId="2BBD96A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" w:type="dxa"/>
                      </w:tcPr>
                      <w:p w14:paraId="234A80A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2B355398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41A25774" w14:textId="77777777">
              <w:trPr>
                <w:trHeight w:val="380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"/>
                    <w:gridCol w:w="10170"/>
                  </w:tblGrid>
                  <w:tr w:rsidR="00E311BA" w14:paraId="09778948" w14:textId="77777777">
                    <w:trPr>
                      <w:trHeight w:val="20"/>
                    </w:trPr>
                    <w:tc>
                      <w:tcPr>
                        <w:tcW w:w="630" w:type="dxa"/>
                      </w:tcPr>
                      <w:p w14:paraId="763D197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0170" w:type="dxa"/>
                      </w:tcPr>
                      <w:p w14:paraId="21064AF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6F8E174E" w14:textId="77777777">
                    <w:trPr>
                      <w:trHeight w:val="360"/>
                    </w:trPr>
                    <w:tc>
                      <w:tcPr>
                        <w:tcW w:w="630" w:type="dxa"/>
                      </w:tcPr>
                      <w:p w14:paraId="49DA399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017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170"/>
                        </w:tblGrid>
                        <w:tr w:rsidR="00E311BA" w14:paraId="36FA6B4D" w14:textId="77777777">
                          <w:trPr>
                            <w:trHeight w:val="282"/>
                          </w:trPr>
                          <w:tc>
                            <w:tcPr>
                              <w:tcW w:w="1017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3DF422C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Goal: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Goal 1</w:t>
                              </w:r>
                            </w:p>
                          </w:tc>
                        </w:tr>
                      </w:tbl>
                      <w:p w14:paraId="3FF3303B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3920FD4D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26A884CB" w14:textId="77777777">
              <w:trPr>
                <w:trHeight w:val="459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5"/>
                    <w:gridCol w:w="3179"/>
                    <w:gridCol w:w="195"/>
                    <w:gridCol w:w="3645"/>
                    <w:gridCol w:w="195"/>
                    <w:gridCol w:w="2655"/>
                    <w:gridCol w:w="164"/>
                  </w:tblGrid>
                  <w:tr w:rsidR="00E311BA" w14:paraId="0DC6EA67" w14:textId="77777777">
                    <w:trPr>
                      <w:trHeight w:val="99"/>
                    </w:trPr>
                    <w:tc>
                      <w:tcPr>
                        <w:tcW w:w="765" w:type="dxa"/>
                      </w:tcPr>
                      <w:p w14:paraId="0C01C6E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179" w:type="dxa"/>
                      </w:tcPr>
                      <w:p w14:paraId="3B3728A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95" w:type="dxa"/>
                      </w:tcPr>
                      <w:p w14:paraId="4E1FB87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</w:tcPr>
                      <w:p w14:paraId="31F42AE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95" w:type="dxa"/>
                      </w:tcPr>
                      <w:p w14:paraId="7F1EEE4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60A81E7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4" w:type="dxa"/>
                      </w:tcPr>
                      <w:p w14:paraId="2CA695A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59D372B7" w14:textId="77777777">
                    <w:trPr>
                      <w:trHeight w:val="360"/>
                    </w:trPr>
                    <w:tc>
                      <w:tcPr>
                        <w:tcW w:w="765" w:type="dxa"/>
                      </w:tcPr>
                      <w:p w14:paraId="231B2BA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179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79"/>
                        </w:tblGrid>
                        <w:tr w:rsidR="00E311BA" w14:paraId="34FDCFD6" w14:textId="77777777">
                          <w:trPr>
                            <w:trHeight w:val="282"/>
                          </w:trPr>
                          <w:tc>
                            <w:tcPr>
                              <w:tcW w:w="317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465EB39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Objective Start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6/30/2023</w:t>
                              </w:r>
                            </w:p>
                          </w:tc>
                        </w:tr>
                      </w:tbl>
                      <w:p w14:paraId="081B0E53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95" w:type="dxa"/>
                      </w:tcPr>
                      <w:p w14:paraId="110147D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45"/>
                        </w:tblGrid>
                        <w:tr w:rsidR="00E311BA" w14:paraId="13B84083" w14:textId="77777777">
                          <w:trPr>
                            <w:trHeight w:val="282"/>
                          </w:trPr>
                          <w:tc>
                            <w:tcPr>
                              <w:tcW w:w="364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92ECE96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Target Completion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6/30/2024</w:t>
                              </w:r>
                            </w:p>
                          </w:tc>
                        </w:tr>
                      </w:tbl>
                      <w:p w14:paraId="1E8FAA59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95" w:type="dxa"/>
                      </w:tcPr>
                      <w:p w14:paraId="0886DA1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55"/>
                        </w:tblGrid>
                        <w:tr w:rsidR="00E311BA" w14:paraId="6D1C6684" w14:textId="77777777">
                          <w:trPr>
                            <w:trHeight w:val="282"/>
                          </w:trPr>
                          <w:tc>
                            <w:tcPr>
                              <w:tcW w:w="26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86A9D2C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End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8/14/2023</w:t>
                              </w:r>
                            </w:p>
                          </w:tc>
                        </w:tr>
                      </w:tbl>
                      <w:p w14:paraId="7595C55E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64" w:type="dxa"/>
                      </w:tcPr>
                      <w:p w14:paraId="0DC1AB4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1FE4C6BA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742B2BD7" w14:textId="77777777">
              <w:trPr>
                <w:trHeight w:val="400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5"/>
                    <w:gridCol w:w="9869"/>
                    <w:gridCol w:w="165"/>
                  </w:tblGrid>
                  <w:tr w:rsidR="00E311BA" w14:paraId="0EBB8DF3" w14:textId="77777777">
                    <w:trPr>
                      <w:trHeight w:val="40"/>
                    </w:trPr>
                    <w:tc>
                      <w:tcPr>
                        <w:tcW w:w="765" w:type="dxa"/>
                      </w:tcPr>
                      <w:p w14:paraId="29FB349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869" w:type="dxa"/>
                      </w:tcPr>
                      <w:p w14:paraId="251C69D5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4E14CAF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071F3B41" w14:textId="77777777">
                    <w:trPr>
                      <w:trHeight w:val="360"/>
                    </w:trPr>
                    <w:tc>
                      <w:tcPr>
                        <w:tcW w:w="765" w:type="dxa"/>
                      </w:tcPr>
                      <w:p w14:paraId="4C414E7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869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869"/>
                        </w:tblGrid>
                        <w:tr w:rsidR="00E311BA" w14:paraId="20A53D8C" w14:textId="77777777">
                          <w:trPr>
                            <w:trHeight w:val="282"/>
                          </w:trPr>
                          <w:tc>
                            <w:tcPr>
                              <w:tcW w:w="98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06AEA25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Objective: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>GOal</w:t>
                              </w:r>
                              <w:proofErr w:type="spellEnd"/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1 Obj 1GOal 1 Obj 1GOal 1 Obj 1GOal 1 Obj 1GOal 1 Obj 1GOal 1 Obj 1GOal 1 Obj 1GOal 1 Obj 1GOal 1 Obj 1GOal 1 Obj 1GOal 1 Obj 1GOal 1 Obj 1GOal 1 Obj 1GOal 1 Obj 1GOal 1 Obj 1GOal 1 Obj 1GOal 1 Obj 1GOal 1 Obj 1GOal 1 Obj 1GOal 1 Obj 1GOal 1 Obj 1GOal 1 Obj 1GOal 1 Obj 1GOal 1 Obj 1GOal 1 Obj 1GOal 1 Obj 1GOal 1 Obj 1GOal 1 Obj 1GOal 1 Obj 1GOal 1 Obj 1GOal 1 Obj 1GOal 1 Obj 1</w:t>
                              </w:r>
                            </w:p>
                          </w:tc>
                        </w:tr>
                      </w:tbl>
                      <w:p w14:paraId="7E36EEDC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1C7672C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5430EE1A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0981D974" w14:textId="77777777">
              <w:trPr>
                <w:trHeight w:val="459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674"/>
                    <w:gridCol w:w="99"/>
                    <w:gridCol w:w="2879"/>
                    <w:gridCol w:w="352"/>
                    <w:gridCol w:w="2655"/>
                    <w:gridCol w:w="165"/>
                  </w:tblGrid>
                  <w:tr w:rsidR="00E311BA" w14:paraId="51D4C4CF" w14:textId="77777777">
                    <w:trPr>
                      <w:trHeight w:val="99"/>
                    </w:trPr>
                    <w:tc>
                      <w:tcPr>
                        <w:tcW w:w="973" w:type="dxa"/>
                      </w:tcPr>
                      <w:p w14:paraId="373DD37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4" w:type="dxa"/>
                      </w:tcPr>
                      <w:p w14:paraId="59E729F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9" w:type="dxa"/>
                      </w:tcPr>
                      <w:p w14:paraId="1441D47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79" w:type="dxa"/>
                      </w:tcPr>
                      <w:p w14:paraId="3C812DC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52" w:type="dxa"/>
                      </w:tcPr>
                      <w:p w14:paraId="42C6F76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660CF8E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1AB5F71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0CA6DAF3" w14:textId="77777777">
                    <w:trPr>
                      <w:trHeight w:val="360"/>
                    </w:trPr>
                    <w:tc>
                      <w:tcPr>
                        <w:tcW w:w="973" w:type="dxa"/>
                      </w:tcPr>
                      <w:p w14:paraId="6A8F0D6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4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74"/>
                        </w:tblGrid>
                        <w:tr w:rsidR="00E311BA" w14:paraId="390DDBED" w14:textId="77777777">
                          <w:trPr>
                            <w:trHeight w:val="282"/>
                          </w:trPr>
                          <w:tc>
                            <w:tcPr>
                              <w:tcW w:w="367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D02A202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Intervention Start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8/8/2023</w:t>
                              </w:r>
                            </w:p>
                          </w:tc>
                        </w:tr>
                      </w:tbl>
                      <w:p w14:paraId="63BAEB96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99" w:type="dxa"/>
                      </w:tcPr>
                      <w:p w14:paraId="14ECC73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79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79"/>
                        </w:tblGrid>
                        <w:tr w:rsidR="00E311BA" w14:paraId="2061B8A4" w14:textId="77777777">
                          <w:trPr>
                            <w:trHeight w:val="282"/>
                          </w:trPr>
                          <w:tc>
                            <w:tcPr>
                              <w:tcW w:w="28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AA25347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Frequency: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>fdfds</w:t>
                              </w:r>
                              <w:proofErr w:type="spellEnd"/>
                            </w:p>
                          </w:tc>
                        </w:tr>
                      </w:tbl>
                      <w:p w14:paraId="5FF529FE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52" w:type="dxa"/>
                      </w:tcPr>
                      <w:p w14:paraId="5B58DAE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55"/>
                        </w:tblGrid>
                        <w:tr w:rsidR="00E311BA" w14:paraId="5849847A" w14:textId="77777777">
                          <w:trPr>
                            <w:trHeight w:val="282"/>
                          </w:trPr>
                          <w:tc>
                            <w:tcPr>
                              <w:tcW w:w="26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AD1A8E6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End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8/16/2023</w:t>
                              </w:r>
                            </w:p>
                          </w:tc>
                        </w:tr>
                      </w:tbl>
                      <w:p w14:paraId="176C1F27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29F3E50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782A4ABB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3EC1B4AB" w14:textId="77777777">
              <w:trPr>
                <w:trHeight w:val="400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9661"/>
                    <w:gridCol w:w="165"/>
                  </w:tblGrid>
                  <w:tr w:rsidR="00E311BA" w14:paraId="75D05426" w14:textId="77777777">
                    <w:trPr>
                      <w:trHeight w:val="40"/>
                    </w:trPr>
                    <w:tc>
                      <w:tcPr>
                        <w:tcW w:w="973" w:type="dxa"/>
                      </w:tcPr>
                      <w:p w14:paraId="557FF1C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661" w:type="dxa"/>
                      </w:tcPr>
                      <w:p w14:paraId="286C74A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63C41E6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133938D6" w14:textId="77777777">
                    <w:trPr>
                      <w:trHeight w:val="360"/>
                    </w:trPr>
                    <w:tc>
                      <w:tcPr>
                        <w:tcW w:w="973" w:type="dxa"/>
                      </w:tcPr>
                      <w:p w14:paraId="54392F1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661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61"/>
                        </w:tblGrid>
                        <w:tr w:rsidR="00E311BA" w14:paraId="67D2405F" w14:textId="77777777">
                          <w:trPr>
                            <w:trHeight w:val="282"/>
                          </w:trPr>
                          <w:tc>
                            <w:tcPr>
                              <w:tcW w:w="966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0D1485F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Intervention: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>dfddfs</w:t>
                              </w:r>
                              <w:proofErr w:type="spellEnd"/>
                            </w:p>
                          </w:tc>
                        </w:tr>
                      </w:tbl>
                      <w:p w14:paraId="07FC70E1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7A831E95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15462337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5474F0F1" w14:textId="77777777">
              <w:trPr>
                <w:trHeight w:val="451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5"/>
                    <w:gridCol w:w="2655"/>
                    <w:gridCol w:w="412"/>
                    <w:gridCol w:w="3645"/>
                    <w:gridCol w:w="600"/>
                    <w:gridCol w:w="2655"/>
                    <w:gridCol w:w="367"/>
                  </w:tblGrid>
                  <w:tr w:rsidR="00E311BA" w14:paraId="0ACBBF0E" w14:textId="77777777">
                    <w:trPr>
                      <w:trHeight w:val="71"/>
                    </w:trPr>
                    <w:tc>
                      <w:tcPr>
                        <w:tcW w:w="465" w:type="dxa"/>
                      </w:tcPr>
                      <w:p w14:paraId="283CED1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44609DEA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12" w:type="dxa"/>
                      </w:tcPr>
                      <w:p w14:paraId="4996FEF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</w:tcPr>
                      <w:p w14:paraId="40BF0A5D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600" w:type="dxa"/>
                      </w:tcPr>
                      <w:p w14:paraId="7BFD6F1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449AE4D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" w:type="dxa"/>
                      </w:tcPr>
                      <w:p w14:paraId="054A347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6FB297C9" w14:textId="77777777">
                    <w:trPr>
                      <w:trHeight w:val="20"/>
                    </w:trPr>
                    <w:tc>
                      <w:tcPr>
                        <w:tcW w:w="465" w:type="dxa"/>
                      </w:tcPr>
                      <w:p w14:paraId="456D3F4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  <w:vMerge w:val="restart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55"/>
                        </w:tblGrid>
                        <w:tr w:rsidR="00E311BA" w14:paraId="36DF11FA" w14:textId="77777777">
                          <w:trPr>
                            <w:trHeight w:val="282"/>
                          </w:trPr>
                          <w:tc>
                            <w:tcPr>
                              <w:tcW w:w="26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B221DD4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Goal Start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6/30/2023</w:t>
                              </w:r>
                            </w:p>
                          </w:tc>
                        </w:tr>
                      </w:tbl>
                      <w:p w14:paraId="26C173FF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412" w:type="dxa"/>
                      </w:tcPr>
                      <w:p w14:paraId="668BBEB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  <w:vMerge w:val="restart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45"/>
                        </w:tblGrid>
                        <w:tr w:rsidR="00E311BA" w14:paraId="16F74DBF" w14:textId="77777777">
                          <w:trPr>
                            <w:trHeight w:val="282"/>
                          </w:trPr>
                          <w:tc>
                            <w:tcPr>
                              <w:tcW w:w="364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A219FAC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Target Completion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6/10/2025</w:t>
                              </w:r>
                            </w:p>
                          </w:tc>
                        </w:tr>
                      </w:tbl>
                      <w:p w14:paraId="286E5E12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600" w:type="dxa"/>
                      </w:tcPr>
                      <w:p w14:paraId="2D1BAF8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1A29C9D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" w:type="dxa"/>
                      </w:tcPr>
                      <w:p w14:paraId="5030803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4516C5C8" w14:textId="77777777">
                    <w:trPr>
                      <w:trHeight w:val="339"/>
                    </w:trPr>
                    <w:tc>
                      <w:tcPr>
                        <w:tcW w:w="465" w:type="dxa"/>
                      </w:tcPr>
                      <w:p w14:paraId="3175FED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  <w:vMerge/>
                      </w:tcPr>
                      <w:p w14:paraId="16BF667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12" w:type="dxa"/>
                      </w:tcPr>
                      <w:p w14:paraId="47C99DB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  <w:vMerge/>
                      </w:tcPr>
                      <w:p w14:paraId="1CB47D2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600" w:type="dxa"/>
                      </w:tcPr>
                      <w:p w14:paraId="5332FF5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  <w:vMerge w:val="restart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55"/>
                        </w:tblGrid>
                        <w:tr w:rsidR="00E311BA" w14:paraId="5EB0944B" w14:textId="77777777">
                          <w:trPr>
                            <w:trHeight w:val="282"/>
                          </w:trPr>
                          <w:tc>
                            <w:tcPr>
                              <w:tcW w:w="26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6798357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End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8/7/2023</w:t>
                              </w:r>
                            </w:p>
                          </w:tc>
                        </w:tr>
                      </w:tbl>
                      <w:p w14:paraId="3735EC78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67" w:type="dxa"/>
                      </w:tcPr>
                      <w:p w14:paraId="2ABD8EA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7648B248" w14:textId="77777777">
                    <w:trPr>
                      <w:trHeight w:val="20"/>
                    </w:trPr>
                    <w:tc>
                      <w:tcPr>
                        <w:tcW w:w="465" w:type="dxa"/>
                      </w:tcPr>
                      <w:p w14:paraId="15AE621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5DF5334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412" w:type="dxa"/>
                      </w:tcPr>
                      <w:p w14:paraId="22BC92A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</w:tcPr>
                      <w:p w14:paraId="3753713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600" w:type="dxa"/>
                      </w:tcPr>
                      <w:p w14:paraId="172BA66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  <w:vMerge/>
                      </w:tcPr>
                      <w:p w14:paraId="009A5E5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" w:type="dxa"/>
                      </w:tcPr>
                      <w:p w14:paraId="3D22ACB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5DEC7C99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6C8E02DC" w14:textId="77777777">
              <w:trPr>
                <w:trHeight w:val="380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"/>
                    <w:gridCol w:w="10170"/>
                  </w:tblGrid>
                  <w:tr w:rsidR="00E311BA" w14:paraId="27192C9A" w14:textId="77777777">
                    <w:trPr>
                      <w:trHeight w:val="20"/>
                    </w:trPr>
                    <w:tc>
                      <w:tcPr>
                        <w:tcW w:w="630" w:type="dxa"/>
                      </w:tcPr>
                      <w:p w14:paraId="254C34F4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0170" w:type="dxa"/>
                      </w:tcPr>
                      <w:p w14:paraId="7798419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3EAE366E" w14:textId="77777777">
                    <w:trPr>
                      <w:trHeight w:val="360"/>
                    </w:trPr>
                    <w:tc>
                      <w:tcPr>
                        <w:tcW w:w="630" w:type="dxa"/>
                      </w:tcPr>
                      <w:p w14:paraId="0BD0D56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017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170"/>
                        </w:tblGrid>
                        <w:tr w:rsidR="00E311BA" w14:paraId="089BFE6F" w14:textId="77777777">
                          <w:trPr>
                            <w:trHeight w:val="282"/>
                          </w:trPr>
                          <w:tc>
                            <w:tcPr>
                              <w:tcW w:w="1017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6597B8DE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Goal: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Goal 2</w:t>
                              </w:r>
                            </w:p>
                          </w:tc>
                        </w:tr>
                      </w:tbl>
                      <w:p w14:paraId="637C9D5F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</w:tr>
                </w:tbl>
                <w:p w14:paraId="3C6AE989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2DD53418" w14:textId="77777777">
              <w:trPr>
                <w:trHeight w:val="459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65"/>
                    <w:gridCol w:w="3179"/>
                    <w:gridCol w:w="195"/>
                    <w:gridCol w:w="3645"/>
                    <w:gridCol w:w="195"/>
                    <w:gridCol w:w="2655"/>
                    <w:gridCol w:w="164"/>
                  </w:tblGrid>
                  <w:tr w:rsidR="00E311BA" w14:paraId="7707AAA4" w14:textId="77777777">
                    <w:trPr>
                      <w:trHeight w:val="99"/>
                    </w:trPr>
                    <w:tc>
                      <w:tcPr>
                        <w:tcW w:w="765" w:type="dxa"/>
                      </w:tcPr>
                      <w:p w14:paraId="1F10A6D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179" w:type="dxa"/>
                      </w:tcPr>
                      <w:p w14:paraId="5CDC3AD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95" w:type="dxa"/>
                      </w:tcPr>
                      <w:p w14:paraId="07C9928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</w:tcPr>
                      <w:p w14:paraId="5B06679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95" w:type="dxa"/>
                      </w:tcPr>
                      <w:p w14:paraId="1FC1921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600EE5C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4" w:type="dxa"/>
                      </w:tcPr>
                      <w:p w14:paraId="3691160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257B63B0" w14:textId="77777777">
                    <w:trPr>
                      <w:trHeight w:val="360"/>
                    </w:trPr>
                    <w:tc>
                      <w:tcPr>
                        <w:tcW w:w="765" w:type="dxa"/>
                      </w:tcPr>
                      <w:p w14:paraId="7C2A3F1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179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179"/>
                        </w:tblGrid>
                        <w:tr w:rsidR="00E311BA" w14:paraId="77473A1B" w14:textId="77777777">
                          <w:trPr>
                            <w:trHeight w:val="282"/>
                          </w:trPr>
                          <w:tc>
                            <w:tcPr>
                              <w:tcW w:w="317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7BC2B283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Objective Start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6/30/2023</w:t>
                              </w:r>
                            </w:p>
                          </w:tc>
                        </w:tr>
                      </w:tbl>
                      <w:p w14:paraId="028D1B05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95" w:type="dxa"/>
                      </w:tcPr>
                      <w:p w14:paraId="7A52300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45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45"/>
                        </w:tblGrid>
                        <w:tr w:rsidR="00E311BA" w14:paraId="6D342284" w14:textId="77777777">
                          <w:trPr>
                            <w:trHeight w:val="282"/>
                          </w:trPr>
                          <w:tc>
                            <w:tcPr>
                              <w:tcW w:w="364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E08A87A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Target Completion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6/30/2026</w:t>
                              </w:r>
                            </w:p>
                          </w:tc>
                        </w:tr>
                      </w:tbl>
                      <w:p w14:paraId="041D05C3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95" w:type="dxa"/>
                      </w:tcPr>
                      <w:p w14:paraId="6872BB37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55"/>
                        </w:tblGrid>
                        <w:tr w:rsidR="00E311BA" w14:paraId="526B6988" w14:textId="77777777">
                          <w:trPr>
                            <w:trHeight w:val="282"/>
                          </w:trPr>
                          <w:tc>
                            <w:tcPr>
                              <w:tcW w:w="26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148521B9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End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8/7/2023</w:t>
                              </w:r>
                            </w:p>
                          </w:tc>
                        </w:tr>
                      </w:tbl>
                      <w:p w14:paraId="7DBC7080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64" w:type="dxa"/>
                      </w:tcPr>
                      <w:p w14:paraId="4134E67F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09AC30B5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5D4567A8" w14:textId="77777777">
              <w:trPr>
                <w:trHeight w:val="400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"/>
                    <w:gridCol w:w="10795"/>
                    <w:gridCol w:w="2"/>
                  </w:tblGrid>
                  <w:tr w:rsidR="00E311BA" w14:paraId="2B72FE55" w14:textId="77777777">
                    <w:trPr>
                      <w:trHeight w:val="40"/>
                    </w:trPr>
                    <w:tc>
                      <w:tcPr>
                        <w:tcW w:w="765" w:type="dxa"/>
                      </w:tcPr>
                      <w:p w14:paraId="673C5A3A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869" w:type="dxa"/>
                      </w:tcPr>
                      <w:p w14:paraId="115E574A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6B475AC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09D6E6B5" w14:textId="77777777">
                    <w:trPr>
                      <w:trHeight w:val="360"/>
                    </w:trPr>
                    <w:tc>
                      <w:tcPr>
                        <w:tcW w:w="765" w:type="dxa"/>
                      </w:tcPr>
                      <w:p w14:paraId="7593BB9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869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795"/>
                        </w:tblGrid>
                        <w:tr w:rsidR="00E311BA" w14:paraId="3095DDAC" w14:textId="77777777">
                          <w:trPr>
                            <w:trHeight w:val="282"/>
                          </w:trPr>
                          <w:tc>
                            <w:tcPr>
                              <w:tcW w:w="98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3F90C9AE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Objective: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ObjectiveObjectiveObjectiveObjectiveObjectiveObjectiveObjectiveObjectiveObjectiveObjectiveObjectiveObjectiveObjectiveObjectiveObjectiveObjectiveObjectiveObjectiveObjectiveObjectiveObjectiveObjectiveObjectiveObjectiveObjectiveObjectiveObjectiveObjectiveObjectiveObjectiveObjective</w:t>
                              </w:r>
                            </w:p>
                          </w:tc>
                        </w:tr>
                      </w:tbl>
                      <w:p w14:paraId="0065D193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5D25AFD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145D6055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3C27DE80" w14:textId="77777777">
              <w:trPr>
                <w:trHeight w:val="459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3674"/>
                    <w:gridCol w:w="99"/>
                    <w:gridCol w:w="2879"/>
                    <w:gridCol w:w="352"/>
                    <w:gridCol w:w="2655"/>
                    <w:gridCol w:w="165"/>
                  </w:tblGrid>
                  <w:tr w:rsidR="00E311BA" w14:paraId="031AEBEF" w14:textId="77777777">
                    <w:trPr>
                      <w:trHeight w:val="99"/>
                    </w:trPr>
                    <w:tc>
                      <w:tcPr>
                        <w:tcW w:w="973" w:type="dxa"/>
                      </w:tcPr>
                      <w:p w14:paraId="4AA67C8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4" w:type="dxa"/>
                      </w:tcPr>
                      <w:p w14:paraId="7003775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9" w:type="dxa"/>
                      </w:tcPr>
                      <w:p w14:paraId="50055470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79" w:type="dxa"/>
                      </w:tcPr>
                      <w:p w14:paraId="778529D2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52" w:type="dxa"/>
                      </w:tcPr>
                      <w:p w14:paraId="4AA2550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p w14:paraId="50A4AB35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5848FCE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00451D45" w14:textId="77777777">
                    <w:trPr>
                      <w:trHeight w:val="360"/>
                    </w:trPr>
                    <w:tc>
                      <w:tcPr>
                        <w:tcW w:w="973" w:type="dxa"/>
                      </w:tcPr>
                      <w:p w14:paraId="3AD9E446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3674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674"/>
                        </w:tblGrid>
                        <w:tr w:rsidR="00E311BA" w14:paraId="18BE54EA" w14:textId="77777777">
                          <w:trPr>
                            <w:trHeight w:val="282"/>
                          </w:trPr>
                          <w:tc>
                            <w:tcPr>
                              <w:tcW w:w="367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541730F7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Intervention Start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8/7/2023</w:t>
                              </w:r>
                            </w:p>
                          </w:tc>
                        </w:tr>
                      </w:tbl>
                      <w:p w14:paraId="58CC5F09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99" w:type="dxa"/>
                      </w:tcPr>
                      <w:p w14:paraId="3366C7CB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879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79"/>
                        </w:tblGrid>
                        <w:tr w:rsidR="00E311BA" w14:paraId="19B9D30F" w14:textId="77777777">
                          <w:trPr>
                            <w:trHeight w:val="282"/>
                          </w:trPr>
                          <w:tc>
                            <w:tcPr>
                              <w:tcW w:w="288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90B8354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Frequency: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>fsd</w:t>
                              </w:r>
                              <w:proofErr w:type="spellEnd"/>
                            </w:p>
                          </w:tc>
                        </w:tr>
                      </w:tbl>
                      <w:p w14:paraId="08E29A01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352" w:type="dxa"/>
                      </w:tcPr>
                      <w:p w14:paraId="783ACAA3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2655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55"/>
                        </w:tblGrid>
                        <w:tr w:rsidR="00E311BA" w14:paraId="087EB596" w14:textId="77777777">
                          <w:trPr>
                            <w:trHeight w:val="282"/>
                          </w:trPr>
                          <w:tc>
                            <w:tcPr>
                              <w:tcW w:w="265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027CCADA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End Date: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8/8/2023</w:t>
                              </w:r>
                            </w:p>
                          </w:tc>
                        </w:tr>
                      </w:tbl>
                      <w:p w14:paraId="0008EB4E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7137AF18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76808980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0E4206FB" w14:textId="77777777">
              <w:trPr>
                <w:trHeight w:val="400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3"/>
                    <w:gridCol w:w="9661"/>
                    <w:gridCol w:w="165"/>
                  </w:tblGrid>
                  <w:tr w:rsidR="00E311BA" w14:paraId="25EDC229" w14:textId="77777777">
                    <w:trPr>
                      <w:trHeight w:val="40"/>
                    </w:trPr>
                    <w:tc>
                      <w:tcPr>
                        <w:tcW w:w="973" w:type="dxa"/>
                      </w:tcPr>
                      <w:p w14:paraId="608FA50C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661" w:type="dxa"/>
                      </w:tcPr>
                      <w:p w14:paraId="01BBA151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16285FB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 w:rsidR="00E311BA" w14:paraId="35F24E7C" w14:textId="77777777">
                    <w:trPr>
                      <w:trHeight w:val="360"/>
                    </w:trPr>
                    <w:tc>
                      <w:tcPr>
                        <w:tcW w:w="973" w:type="dxa"/>
                      </w:tcPr>
                      <w:p w14:paraId="2D3E69F9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  <w:tc>
                      <w:tcPr>
                        <w:tcW w:w="9661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661"/>
                        </w:tblGrid>
                        <w:tr w:rsidR="00E311BA" w14:paraId="5F18A805" w14:textId="77777777">
                          <w:trPr>
                            <w:trHeight w:val="282"/>
                          </w:trPr>
                          <w:tc>
                            <w:tcPr>
                              <w:tcW w:w="966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14:paraId="4E744F72" w14:textId="77777777" w:rsidR="00E311BA" w:rsidRDefault="000F623B">
                              <w:pPr>
                                <w:spacing w:after="0" w:line="240" w:lineRule="auto"/>
                              </w:pPr>
                              <w:r>
                                <w:rPr>
                                  <w:rFonts w:ascii="Segoe UI" w:eastAsia="Segoe UI" w:hAnsi="Segoe UI"/>
                                  <w:b/>
                                  <w:color w:val="000000"/>
                                </w:rPr>
                                <w:t>Intervention:</w:t>
                              </w:r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Segoe UI" w:eastAsia="Segoe UI" w:hAnsi="Segoe UI"/>
                                  <w:color w:val="000000"/>
                                </w:rPr>
                                <w:t>fdf</w:t>
                              </w:r>
                              <w:proofErr w:type="spellEnd"/>
                            </w:p>
                          </w:tc>
                        </w:tr>
                      </w:tbl>
                      <w:p w14:paraId="4FF2BF54" w14:textId="77777777" w:rsidR="00E311BA" w:rsidRDefault="00E311BA"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165" w:type="dxa"/>
                      </w:tcPr>
                      <w:p w14:paraId="2EA2C87E" w14:textId="77777777" w:rsidR="00E311BA" w:rsidRDefault="00E311BA"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 w14:paraId="2BB9B42E" w14:textId="77777777" w:rsidR="00E311BA" w:rsidRDefault="00E311BA">
                  <w:pPr>
                    <w:spacing w:after="0" w:line="240" w:lineRule="auto"/>
                  </w:pPr>
                </w:p>
              </w:tc>
            </w:tr>
            <w:tr w:rsidR="00E311BA" w14:paraId="2923A706" w14:textId="77777777">
              <w:trPr>
                <w:trHeight w:val="360"/>
              </w:trPr>
              <w:tc>
                <w:tcPr>
                  <w:tcW w:w="108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800"/>
                  </w:tblGrid>
                  <w:tr w:rsidR="00E311BA" w14:paraId="5E3E8ED1" w14:textId="77777777">
                    <w:trPr>
                      <w:trHeight w:hRule="exact" w:val="360"/>
                    </w:trPr>
                    <w:tc>
                      <w:tcPr>
                        <w:tcW w:w="10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6127C7D" w14:textId="77777777" w:rsidR="00E311BA" w:rsidRDefault="00E311BA">
                        <w:pPr>
                          <w:spacing w:after="0" w:line="240" w:lineRule="auto"/>
                          <w:rPr>
                            <w:sz w:val="0"/>
                          </w:rPr>
                        </w:pPr>
                      </w:p>
                    </w:tc>
                  </w:tr>
                </w:tbl>
                <w:p w14:paraId="20F9C5BD" w14:textId="77777777" w:rsidR="00E311BA" w:rsidRDefault="00E311BA">
                  <w:pPr>
                    <w:spacing w:after="0" w:line="240" w:lineRule="auto"/>
                  </w:pPr>
                </w:p>
              </w:tc>
            </w:tr>
          </w:tbl>
          <w:p w14:paraId="57CB4FF8" w14:textId="77777777" w:rsidR="00E311BA" w:rsidRDefault="00E311BA">
            <w:pPr>
              <w:spacing w:after="0" w:line="240" w:lineRule="auto"/>
            </w:pPr>
          </w:p>
        </w:tc>
      </w:tr>
    </w:tbl>
    <w:p w14:paraId="62FDF245" w14:textId="77777777" w:rsidR="00E311BA" w:rsidRDefault="00E311BA">
      <w:pPr>
        <w:spacing w:after="0" w:line="240" w:lineRule="auto"/>
      </w:pPr>
    </w:p>
    <w:sectPr w:rsidR="00E311BA">
      <w:headerReference w:type="default" r:id="rId7"/>
      <w:footerReference w:type="default" r:id="rId8"/>
      <w:pgSz w:w="12240" w:h="15840"/>
      <w:pgMar w:top="720" w:right="720" w:bottom="72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BA693" w14:textId="77777777" w:rsidR="003726EA" w:rsidRDefault="000F623B">
      <w:pPr>
        <w:spacing w:after="0" w:line="240" w:lineRule="auto"/>
      </w:pPr>
      <w:r>
        <w:separator/>
      </w:r>
    </w:p>
  </w:endnote>
  <w:endnote w:type="continuationSeparator" w:id="0">
    <w:p w14:paraId="3D00367F" w14:textId="77777777" w:rsidR="003726EA" w:rsidRDefault="000F6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36"/>
      <w:gridCol w:w="888"/>
      <w:gridCol w:w="2985"/>
      <w:gridCol w:w="789"/>
    </w:tblGrid>
    <w:tr w:rsidR="00E311BA" w14:paraId="3A9EB25F" w14:textId="77777777">
      <w:tc>
        <w:tcPr>
          <w:tcW w:w="6136" w:type="dxa"/>
        </w:tcPr>
        <w:p w14:paraId="554B0194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888" w:type="dxa"/>
        </w:tcPr>
        <w:p w14:paraId="3988734B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2985" w:type="dxa"/>
        </w:tcPr>
        <w:p w14:paraId="42BBC6A2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789" w:type="dxa"/>
        </w:tcPr>
        <w:p w14:paraId="38C00C25" w14:textId="77777777" w:rsidR="00E311BA" w:rsidRDefault="00E311BA">
          <w:pPr>
            <w:pStyle w:val="EmptyCellLayoutStyle"/>
            <w:spacing w:after="0" w:line="240" w:lineRule="auto"/>
          </w:pPr>
        </w:p>
      </w:tc>
    </w:tr>
    <w:tr w:rsidR="00E311BA" w14:paraId="744775EE" w14:textId="77777777">
      <w:tc>
        <w:tcPr>
          <w:tcW w:w="6136" w:type="dxa"/>
          <w:tcBorders>
            <w:top w:val="single" w:sz="7" w:space="0" w:color="000000"/>
          </w:tcBorders>
        </w:tcPr>
        <w:p w14:paraId="752DB290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888" w:type="dxa"/>
          <w:tcBorders>
            <w:top w:val="single" w:sz="7" w:space="0" w:color="000000"/>
          </w:tcBorders>
        </w:tcPr>
        <w:p w14:paraId="75282629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2985" w:type="dxa"/>
          <w:tcBorders>
            <w:top w:val="single" w:sz="7" w:space="0" w:color="000000"/>
          </w:tcBorders>
        </w:tcPr>
        <w:p w14:paraId="204CE9CF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789" w:type="dxa"/>
          <w:tcBorders>
            <w:top w:val="single" w:sz="7" w:space="0" w:color="000000"/>
          </w:tcBorders>
        </w:tcPr>
        <w:p w14:paraId="41B267DE" w14:textId="77777777" w:rsidR="00E311BA" w:rsidRDefault="00E311BA">
          <w:pPr>
            <w:pStyle w:val="EmptyCellLayoutStyle"/>
            <w:spacing w:after="0" w:line="240" w:lineRule="auto"/>
          </w:pPr>
        </w:p>
      </w:tc>
    </w:tr>
    <w:tr w:rsidR="00E311BA" w14:paraId="00DAA3B7" w14:textId="77777777">
      <w:tc>
        <w:tcPr>
          <w:tcW w:w="6136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136"/>
          </w:tblGrid>
          <w:tr w:rsidR="00E311BA" w14:paraId="09F9D3A2" w14:textId="77777777">
            <w:trPr>
              <w:trHeight w:val="282"/>
            </w:trPr>
            <w:tc>
              <w:tcPr>
                <w:tcW w:w="6136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748413D5" w14:textId="77777777" w:rsidR="00E311BA" w:rsidRDefault="000F623B">
                <w:pPr>
                  <w:spacing w:after="0" w:line="240" w:lineRule="auto"/>
                </w:pPr>
                <w:r>
                  <w:rPr>
                    <w:rFonts w:ascii="Segoe UI" w:eastAsia="Segoe UI" w:hAnsi="Segoe UI"/>
                    <w:b/>
                    <w:color w:val="000000"/>
                  </w:rPr>
                  <w:t>Client Code:</w:t>
                </w:r>
                <w:r>
                  <w:rPr>
                    <w:rFonts w:ascii="Segoe UI" w:eastAsia="Segoe UI" w:hAnsi="Segoe UI"/>
                    <w:color w:val="000000"/>
                  </w:rPr>
                  <w:t xml:space="preserve"> 320001 - 9/18/2023 3:09:30 PM</w:t>
                </w:r>
              </w:p>
            </w:tc>
          </w:tr>
        </w:tbl>
        <w:p w14:paraId="5038AE10" w14:textId="77777777" w:rsidR="00E311BA" w:rsidRDefault="00E311BA">
          <w:pPr>
            <w:spacing w:after="0" w:line="240" w:lineRule="auto"/>
          </w:pPr>
        </w:p>
      </w:tc>
      <w:tc>
        <w:tcPr>
          <w:tcW w:w="888" w:type="dxa"/>
        </w:tcPr>
        <w:p w14:paraId="297A8F34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298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985"/>
          </w:tblGrid>
          <w:tr w:rsidR="00E311BA" w14:paraId="3E3B44B6" w14:textId="77777777">
            <w:trPr>
              <w:trHeight w:val="282"/>
            </w:trPr>
            <w:tc>
              <w:tcPr>
                <w:tcW w:w="298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5DD48D3D" w14:textId="77777777" w:rsidR="00E311BA" w:rsidRDefault="000F623B">
                <w:pPr>
                  <w:spacing w:after="0" w:line="240" w:lineRule="auto"/>
                  <w:jc w:val="right"/>
                </w:pPr>
                <w:r>
                  <w:rPr>
                    <w:rFonts w:ascii="Segoe UI" w:eastAsia="Segoe UI" w:hAnsi="Segoe UI"/>
                    <w:color w:val="000000"/>
                  </w:rPr>
                  <w:fldChar w:fldCharType="begin"/>
                </w:r>
                <w:r>
                  <w:rPr>
                    <w:rFonts w:ascii="Segoe UI" w:eastAsia="Segoe UI" w:hAnsi="Segoe UI"/>
                    <w:noProof/>
                    <w:color w:val="000000"/>
                  </w:rPr>
                  <w:instrText xml:space="preserve"> PAGE </w:instrText>
                </w:r>
                <w:r>
                  <w:rPr>
                    <w:rFonts w:ascii="Segoe UI" w:eastAsia="Segoe UI" w:hAnsi="Segoe UI"/>
                    <w:color w:val="000000"/>
                  </w:rPr>
                  <w:fldChar w:fldCharType="separate"/>
                </w:r>
                <w:r>
                  <w:rPr>
                    <w:rFonts w:ascii="Segoe UI" w:eastAsia="Segoe UI" w:hAnsi="Segoe UI"/>
                    <w:color w:val="000000"/>
                  </w:rPr>
                  <w:t>1</w:t>
                </w:r>
                <w:r>
                  <w:rPr>
                    <w:rFonts w:ascii="Segoe UI" w:eastAsia="Segoe UI" w:hAnsi="Segoe UI"/>
                    <w:color w:val="000000"/>
                  </w:rPr>
                  <w:fldChar w:fldCharType="end"/>
                </w:r>
                <w:r>
                  <w:rPr>
                    <w:rFonts w:ascii="Segoe UI" w:eastAsia="Segoe UI" w:hAnsi="Segoe UI"/>
                    <w:color w:val="000000"/>
                  </w:rPr>
                  <w:t xml:space="preserve"> of </w:t>
                </w:r>
                <w:r>
                  <w:rPr>
                    <w:rFonts w:ascii="Segoe UI" w:eastAsia="Segoe UI" w:hAnsi="Segoe UI"/>
                    <w:color w:val="000000"/>
                  </w:rPr>
                  <w:fldChar w:fldCharType="begin"/>
                </w:r>
                <w:r>
                  <w:rPr>
                    <w:rFonts w:ascii="Segoe UI" w:eastAsia="Segoe UI" w:hAnsi="Segoe UI"/>
                    <w:noProof/>
                    <w:color w:val="000000"/>
                  </w:rPr>
                  <w:instrText xml:space="preserve"> NUMPAGES </w:instrText>
                </w:r>
                <w:r>
                  <w:rPr>
                    <w:rFonts w:ascii="Segoe UI" w:eastAsia="Segoe UI" w:hAnsi="Segoe UI"/>
                    <w:color w:val="000000"/>
                  </w:rPr>
                  <w:fldChar w:fldCharType="separate"/>
                </w:r>
                <w:r>
                  <w:rPr>
                    <w:rFonts w:ascii="Segoe UI" w:eastAsia="Segoe UI" w:hAnsi="Segoe UI"/>
                    <w:color w:val="000000"/>
                  </w:rPr>
                  <w:t>1</w:t>
                </w:r>
                <w:r>
                  <w:rPr>
                    <w:rFonts w:ascii="Segoe UI" w:eastAsia="Segoe UI" w:hAnsi="Segoe UI"/>
                    <w:color w:val="000000"/>
                  </w:rPr>
                  <w:fldChar w:fldCharType="end"/>
                </w:r>
              </w:p>
            </w:tc>
          </w:tr>
        </w:tbl>
        <w:p w14:paraId="02C7D502" w14:textId="77777777" w:rsidR="00E311BA" w:rsidRDefault="00E311BA">
          <w:pPr>
            <w:spacing w:after="0" w:line="240" w:lineRule="auto"/>
          </w:pPr>
        </w:p>
      </w:tc>
      <w:tc>
        <w:tcPr>
          <w:tcW w:w="789" w:type="dxa"/>
        </w:tcPr>
        <w:p w14:paraId="47436DDD" w14:textId="77777777" w:rsidR="00E311BA" w:rsidRDefault="00E311BA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42180" w14:textId="77777777" w:rsidR="003726EA" w:rsidRDefault="000F623B">
      <w:pPr>
        <w:spacing w:after="0" w:line="240" w:lineRule="auto"/>
      </w:pPr>
      <w:r>
        <w:separator/>
      </w:r>
    </w:p>
  </w:footnote>
  <w:footnote w:type="continuationSeparator" w:id="0">
    <w:p w14:paraId="71775B68" w14:textId="77777777" w:rsidR="003726EA" w:rsidRDefault="000F6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153"/>
      <w:gridCol w:w="346"/>
      <w:gridCol w:w="6291"/>
    </w:tblGrid>
    <w:tr w:rsidR="00E311BA" w14:paraId="1F243DCE" w14:textId="77777777">
      <w:tc>
        <w:tcPr>
          <w:tcW w:w="4153" w:type="dxa"/>
          <w:vMerge w:val="restart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052A6E8B" w14:textId="77777777" w:rsidR="00E311BA" w:rsidRDefault="000F623B">
          <w:pPr>
            <w:spacing w:after="0" w:line="240" w:lineRule="auto"/>
          </w:pPr>
          <w:r>
            <w:rPr>
              <w:noProof/>
            </w:rPr>
            <w:drawing>
              <wp:inline distT="0" distB="0" distL="0" distR="0" wp14:anchorId="2991CB69" wp14:editId="593547CC">
                <wp:extent cx="736239" cy="713232"/>
                <wp:effectExtent l="0" t="0" r="0" b="0"/>
                <wp:docPr id="1" name="img3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3.jp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6239" cy="7132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6" w:type="dxa"/>
        </w:tcPr>
        <w:p w14:paraId="47DF81CB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6291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291"/>
          </w:tblGrid>
          <w:tr w:rsidR="00E311BA" w14:paraId="161D62CE" w14:textId="77777777">
            <w:trPr>
              <w:trHeight w:val="820"/>
            </w:trPr>
            <w:tc>
              <w:tcPr>
                <w:tcW w:w="6291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  <w:vAlign w:val="center"/>
              </w:tcPr>
              <w:p w14:paraId="64832488" w14:textId="77777777" w:rsidR="00E311BA" w:rsidRDefault="000F623B">
                <w:pPr>
                  <w:spacing w:after="0" w:line="240" w:lineRule="auto"/>
                  <w:jc w:val="center"/>
                </w:pPr>
                <w:r>
                  <w:rPr>
                    <w:rFonts w:ascii="Segoe UI" w:eastAsia="Segoe UI" w:hAnsi="Segoe UI"/>
                    <w:color w:val="000000"/>
                    <w:sz w:val="40"/>
                  </w:rPr>
                  <w:t>Treatment Plan</w:t>
                </w:r>
              </w:p>
            </w:tc>
          </w:tr>
        </w:tbl>
        <w:p w14:paraId="006433CF" w14:textId="77777777" w:rsidR="00E311BA" w:rsidRDefault="00E311BA">
          <w:pPr>
            <w:spacing w:after="0" w:line="240" w:lineRule="auto"/>
          </w:pPr>
        </w:p>
      </w:tc>
    </w:tr>
    <w:tr w:rsidR="00E311BA" w14:paraId="35C548B8" w14:textId="77777777">
      <w:tc>
        <w:tcPr>
          <w:tcW w:w="4153" w:type="dxa"/>
          <w:vMerge/>
        </w:tcPr>
        <w:p w14:paraId="4C63C4C1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346" w:type="dxa"/>
        </w:tcPr>
        <w:p w14:paraId="2A7FFBD4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6291" w:type="dxa"/>
        </w:tcPr>
        <w:p w14:paraId="0AECB415" w14:textId="77777777" w:rsidR="00E311BA" w:rsidRDefault="00E311BA">
          <w:pPr>
            <w:pStyle w:val="EmptyCellLayoutStyle"/>
            <w:spacing w:after="0" w:line="240" w:lineRule="auto"/>
          </w:pPr>
        </w:p>
      </w:tc>
    </w:tr>
    <w:tr w:rsidR="00E311BA" w14:paraId="1E3374F0" w14:textId="77777777">
      <w:tc>
        <w:tcPr>
          <w:tcW w:w="4153" w:type="dxa"/>
        </w:tcPr>
        <w:p w14:paraId="6C83926F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346" w:type="dxa"/>
        </w:tcPr>
        <w:p w14:paraId="0E959321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6291" w:type="dxa"/>
        </w:tcPr>
        <w:p w14:paraId="1B3A148F" w14:textId="77777777" w:rsidR="00E311BA" w:rsidRDefault="00E311BA">
          <w:pPr>
            <w:pStyle w:val="EmptyCellLayoutStyle"/>
            <w:spacing w:after="0" w:line="240" w:lineRule="auto"/>
          </w:pPr>
        </w:p>
      </w:tc>
    </w:tr>
    <w:tr w:rsidR="000F623B" w14:paraId="62F229B2" w14:textId="77777777" w:rsidTr="000F623B">
      <w:tc>
        <w:tcPr>
          <w:tcW w:w="4153" w:type="dxa"/>
          <w:gridSpan w:val="2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4499"/>
          </w:tblGrid>
          <w:tr w:rsidR="00E311BA" w14:paraId="765347D2" w14:textId="77777777">
            <w:trPr>
              <w:trHeight w:val="282"/>
            </w:trPr>
            <w:tc>
              <w:tcPr>
                <w:tcW w:w="450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3719DD80" w14:textId="77777777" w:rsidR="00E311BA" w:rsidRDefault="000F623B">
                <w:pPr>
                  <w:spacing w:after="0" w:line="240" w:lineRule="auto"/>
                </w:pPr>
                <w:r>
                  <w:rPr>
                    <w:rFonts w:ascii="Segoe UI" w:eastAsia="Segoe UI" w:hAnsi="Segoe UI"/>
                    <w:b/>
                    <w:color w:val="000000"/>
                  </w:rPr>
                  <w:t>Client:</w:t>
                </w:r>
                <w:r>
                  <w:rPr>
                    <w:rFonts w:ascii="Segoe UI" w:eastAsia="Segoe UI" w:hAnsi="Segoe UI"/>
                    <w:color w:val="000000"/>
                  </w:rPr>
                  <w:t xml:space="preserve"> Luke Skywalker</w:t>
                </w:r>
              </w:p>
            </w:tc>
          </w:tr>
        </w:tbl>
        <w:p w14:paraId="73F738B3" w14:textId="77777777" w:rsidR="00E311BA" w:rsidRDefault="00E311BA">
          <w:pPr>
            <w:spacing w:after="0" w:line="240" w:lineRule="auto"/>
          </w:pPr>
        </w:p>
      </w:tc>
      <w:tc>
        <w:tcPr>
          <w:tcW w:w="6291" w:type="dxa"/>
        </w:tcPr>
        <w:p w14:paraId="3935E07F" w14:textId="77777777" w:rsidR="00E311BA" w:rsidRDefault="00E311BA">
          <w:pPr>
            <w:pStyle w:val="EmptyCellLayoutStyle"/>
            <w:spacing w:after="0" w:line="240" w:lineRule="auto"/>
          </w:pPr>
        </w:p>
      </w:tc>
    </w:tr>
    <w:tr w:rsidR="00E311BA" w14:paraId="295A0E31" w14:textId="77777777">
      <w:tc>
        <w:tcPr>
          <w:tcW w:w="4153" w:type="dxa"/>
          <w:tcBorders>
            <w:bottom w:val="single" w:sz="7" w:space="0" w:color="000000"/>
          </w:tcBorders>
        </w:tcPr>
        <w:p w14:paraId="7F368F64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346" w:type="dxa"/>
          <w:tcBorders>
            <w:bottom w:val="single" w:sz="7" w:space="0" w:color="000000"/>
          </w:tcBorders>
        </w:tcPr>
        <w:p w14:paraId="6B27E796" w14:textId="77777777" w:rsidR="00E311BA" w:rsidRDefault="00E311BA">
          <w:pPr>
            <w:pStyle w:val="EmptyCellLayoutStyle"/>
            <w:spacing w:after="0" w:line="240" w:lineRule="auto"/>
          </w:pPr>
        </w:p>
      </w:tc>
      <w:tc>
        <w:tcPr>
          <w:tcW w:w="6291" w:type="dxa"/>
          <w:tcBorders>
            <w:bottom w:val="single" w:sz="7" w:space="0" w:color="000000"/>
          </w:tcBorders>
        </w:tcPr>
        <w:p w14:paraId="74EC53DC" w14:textId="77777777" w:rsidR="00E311BA" w:rsidRDefault="00E311BA">
          <w:pPr>
            <w:pStyle w:val="EmptyCellLayoutStyle"/>
            <w:spacing w:after="0" w:line="240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0" w15:restartNumberingAfterBreak="0">
    <w:nsid w:val="00000015"/>
    <w:multiLevelType w:val="multilevel"/>
    <w:tmpl w:val="0000001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3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5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6" w15:restartNumberingAfterBreak="0">
    <w:nsid w:val="0000001B"/>
    <w:multiLevelType w:val="multilevel"/>
    <w:tmpl w:val="0000001B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7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8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0" w15:restartNumberingAfterBreak="0">
    <w:nsid w:val="0000001F"/>
    <w:multiLevelType w:val="multilevel"/>
    <w:tmpl w:val="0000001F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2" w15:restartNumberingAfterBreak="0">
    <w:nsid w:val="00000021"/>
    <w:multiLevelType w:val="multilevel"/>
    <w:tmpl w:val="00000021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3" w15:restartNumberingAfterBreak="0">
    <w:nsid w:val="00000022"/>
    <w:multiLevelType w:val="multilevel"/>
    <w:tmpl w:val="0000002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4" w15:restartNumberingAfterBreak="0">
    <w:nsid w:val="00000023"/>
    <w:multiLevelType w:val="multilevel"/>
    <w:tmpl w:val="0000002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5" w15:restartNumberingAfterBreak="0">
    <w:nsid w:val="00000024"/>
    <w:multiLevelType w:val="multilevel"/>
    <w:tmpl w:val="00000024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7" w15:restartNumberingAfterBreak="0">
    <w:nsid w:val="00000026"/>
    <w:multiLevelType w:val="multilevel"/>
    <w:tmpl w:val="00000026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8" w15:restartNumberingAfterBreak="0">
    <w:nsid w:val="00000027"/>
    <w:multiLevelType w:val="multilevel"/>
    <w:tmpl w:val="00000027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39" w15:restartNumberingAfterBreak="0">
    <w:nsid w:val="00000028"/>
    <w:multiLevelType w:val="multilevel"/>
    <w:tmpl w:val="00000028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 w16cid:durableId="133644392">
    <w:abstractNumId w:val="0"/>
  </w:num>
  <w:num w:numId="2" w16cid:durableId="1744989341">
    <w:abstractNumId w:val="1"/>
  </w:num>
  <w:num w:numId="3" w16cid:durableId="1955596704">
    <w:abstractNumId w:val="2"/>
  </w:num>
  <w:num w:numId="4" w16cid:durableId="579604001">
    <w:abstractNumId w:val="3"/>
  </w:num>
  <w:num w:numId="5" w16cid:durableId="1152985395">
    <w:abstractNumId w:val="4"/>
  </w:num>
  <w:num w:numId="6" w16cid:durableId="1356270135">
    <w:abstractNumId w:val="5"/>
  </w:num>
  <w:num w:numId="7" w16cid:durableId="880360379">
    <w:abstractNumId w:val="6"/>
  </w:num>
  <w:num w:numId="8" w16cid:durableId="583228589">
    <w:abstractNumId w:val="7"/>
  </w:num>
  <w:num w:numId="9" w16cid:durableId="1833252769">
    <w:abstractNumId w:val="8"/>
  </w:num>
  <w:num w:numId="10" w16cid:durableId="1283922288">
    <w:abstractNumId w:val="9"/>
  </w:num>
  <w:num w:numId="11" w16cid:durableId="2022317234">
    <w:abstractNumId w:val="10"/>
  </w:num>
  <w:num w:numId="12" w16cid:durableId="1814323712">
    <w:abstractNumId w:val="11"/>
  </w:num>
  <w:num w:numId="13" w16cid:durableId="1189873339">
    <w:abstractNumId w:val="12"/>
  </w:num>
  <w:num w:numId="14" w16cid:durableId="1129276177">
    <w:abstractNumId w:val="13"/>
  </w:num>
  <w:num w:numId="15" w16cid:durableId="1493063706">
    <w:abstractNumId w:val="14"/>
  </w:num>
  <w:num w:numId="16" w16cid:durableId="1986229533">
    <w:abstractNumId w:val="15"/>
  </w:num>
  <w:num w:numId="17" w16cid:durableId="431166206">
    <w:abstractNumId w:val="16"/>
  </w:num>
  <w:num w:numId="18" w16cid:durableId="1143696561">
    <w:abstractNumId w:val="17"/>
  </w:num>
  <w:num w:numId="19" w16cid:durableId="965619927">
    <w:abstractNumId w:val="18"/>
  </w:num>
  <w:num w:numId="20" w16cid:durableId="1264069716">
    <w:abstractNumId w:val="19"/>
  </w:num>
  <w:num w:numId="21" w16cid:durableId="1754156360">
    <w:abstractNumId w:val="20"/>
  </w:num>
  <w:num w:numId="22" w16cid:durableId="214892909">
    <w:abstractNumId w:val="21"/>
  </w:num>
  <w:num w:numId="23" w16cid:durableId="2062820575">
    <w:abstractNumId w:val="22"/>
  </w:num>
  <w:num w:numId="24" w16cid:durableId="1101414653">
    <w:abstractNumId w:val="23"/>
  </w:num>
  <w:num w:numId="25" w16cid:durableId="1257203731">
    <w:abstractNumId w:val="24"/>
  </w:num>
  <w:num w:numId="26" w16cid:durableId="1624455083">
    <w:abstractNumId w:val="25"/>
  </w:num>
  <w:num w:numId="27" w16cid:durableId="209222475">
    <w:abstractNumId w:val="26"/>
  </w:num>
  <w:num w:numId="28" w16cid:durableId="407657399">
    <w:abstractNumId w:val="27"/>
  </w:num>
  <w:num w:numId="29" w16cid:durableId="1008019420">
    <w:abstractNumId w:val="28"/>
  </w:num>
  <w:num w:numId="30" w16cid:durableId="572543426">
    <w:abstractNumId w:val="29"/>
  </w:num>
  <w:num w:numId="31" w16cid:durableId="1062605935">
    <w:abstractNumId w:val="30"/>
  </w:num>
  <w:num w:numId="32" w16cid:durableId="38406975">
    <w:abstractNumId w:val="31"/>
  </w:num>
  <w:num w:numId="33" w16cid:durableId="425617913">
    <w:abstractNumId w:val="32"/>
  </w:num>
  <w:num w:numId="34" w16cid:durableId="910505419">
    <w:abstractNumId w:val="33"/>
  </w:num>
  <w:num w:numId="35" w16cid:durableId="1512841660">
    <w:abstractNumId w:val="34"/>
  </w:num>
  <w:num w:numId="36" w16cid:durableId="1878005171">
    <w:abstractNumId w:val="35"/>
  </w:num>
  <w:num w:numId="37" w16cid:durableId="1212110304">
    <w:abstractNumId w:val="36"/>
  </w:num>
  <w:num w:numId="38" w16cid:durableId="1851872487">
    <w:abstractNumId w:val="37"/>
  </w:num>
  <w:num w:numId="39" w16cid:durableId="133181586">
    <w:abstractNumId w:val="38"/>
  </w:num>
  <w:num w:numId="40" w16cid:durableId="29047718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BA"/>
    <w:rsid w:val="000F623B"/>
    <w:rsid w:val="003726EA"/>
    <w:rsid w:val="007C5550"/>
    <w:rsid w:val="00E3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D85FA"/>
  <w15:docId w15:val="{1181687D-9194-49C2-ADD9-F3A20DC49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35FBDB88-629F-41CD-8E01-7D3F35DAF9BB}"/>
</file>

<file path=customXml/itemProps2.xml><?xml version="1.0" encoding="utf-8"?>
<ds:datastoreItem xmlns:ds="http://schemas.openxmlformats.org/officeDocument/2006/customXml" ds:itemID="{08B02590-4F1B-47E7-8DA5-B3ABA8D32D31}"/>
</file>

<file path=customXml/itemProps3.xml><?xml version="1.0" encoding="utf-8"?>
<ds:datastoreItem xmlns:ds="http://schemas.openxmlformats.org/officeDocument/2006/customXml" ds:itemID="{26A93585-C5B1-4B12-ACD6-78999B1C59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_TreatmentPlanButton</dc:title>
  <dc:creator>MEGHAN CREECH</dc:creator>
  <dc:description>Embedded Dataset and Data Source</dc:description>
  <cp:lastModifiedBy>MEGHAN CREECH</cp:lastModifiedBy>
  <cp:revision>2</cp:revision>
  <dcterms:created xsi:type="dcterms:W3CDTF">2023-09-18T19:23:00Z</dcterms:created>
  <dcterms:modified xsi:type="dcterms:W3CDTF">2023-09-18T19:23:00Z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MediaServiceImageTags">
    <vt:lpwstr/>
  </property>
</Properties>
</file>